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42F371" w14:textId="77777777" w:rsidR="0004073F" w:rsidRPr="001E7150" w:rsidRDefault="0004073F" w:rsidP="0004073F">
      <w:pPr>
        <w:jc w:val="right"/>
        <w:rPr>
          <w:b/>
        </w:rPr>
      </w:pPr>
      <w:r w:rsidRPr="001E7150">
        <w:rPr>
          <w:b/>
        </w:rPr>
        <w:t>Załącznik nr 2 do SWZ</w:t>
      </w:r>
    </w:p>
    <w:p w14:paraId="79821CD9" w14:textId="77777777" w:rsidR="0004073F" w:rsidRDefault="0004073F" w:rsidP="0004073F">
      <w:pPr>
        <w:rPr>
          <w:b/>
        </w:rPr>
      </w:pPr>
    </w:p>
    <w:p w14:paraId="0F99B921" w14:textId="77777777" w:rsidR="0004073F" w:rsidRDefault="0004073F" w:rsidP="0004073F">
      <w:pPr>
        <w:jc w:val="center"/>
        <w:rPr>
          <w:b/>
        </w:rPr>
      </w:pPr>
      <w:r w:rsidRPr="001E7150">
        <w:rPr>
          <w:b/>
        </w:rPr>
        <w:t>FORMULARZ OFERTOWY</w:t>
      </w:r>
    </w:p>
    <w:p w14:paraId="175FEA0D" w14:textId="77777777" w:rsidR="0004073F" w:rsidRPr="001E7150" w:rsidRDefault="0004073F" w:rsidP="0004073F">
      <w:pPr>
        <w:rPr>
          <w:b/>
        </w:rPr>
      </w:pPr>
    </w:p>
    <w:p w14:paraId="55A2BE00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Nazwa Wykonawcy:……………………………………………………………….</w:t>
      </w:r>
    </w:p>
    <w:p w14:paraId="5F5FF890" w14:textId="77777777" w:rsidR="0004073F" w:rsidRPr="001E7150" w:rsidRDefault="0004073F" w:rsidP="0004073F">
      <w:pPr>
        <w:rPr>
          <w:b/>
        </w:rPr>
      </w:pPr>
    </w:p>
    <w:p w14:paraId="7FCFA219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Siedziba: ……………………………………………………………</w:t>
      </w:r>
    </w:p>
    <w:p w14:paraId="5B8A879A" w14:textId="77777777" w:rsidR="0004073F" w:rsidRPr="001E7150" w:rsidRDefault="0004073F" w:rsidP="0004073F">
      <w:pPr>
        <w:rPr>
          <w:b/>
        </w:rPr>
      </w:pPr>
    </w:p>
    <w:p w14:paraId="6C80F5C9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Adres e-mail: ………………………………………………………</w:t>
      </w:r>
    </w:p>
    <w:p w14:paraId="2A620DDE" w14:textId="77777777" w:rsidR="0004073F" w:rsidRPr="001E7150" w:rsidRDefault="0004073F" w:rsidP="0004073F">
      <w:pPr>
        <w:rPr>
          <w:b/>
        </w:rPr>
      </w:pPr>
    </w:p>
    <w:p w14:paraId="0EBABC38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Numer telefonu / faksu: ……………………………………..</w:t>
      </w:r>
    </w:p>
    <w:p w14:paraId="2CD35728" w14:textId="77777777" w:rsidR="0004073F" w:rsidRPr="001E7150" w:rsidRDefault="0004073F" w:rsidP="0004073F">
      <w:pPr>
        <w:rPr>
          <w:b/>
        </w:rPr>
      </w:pPr>
    </w:p>
    <w:p w14:paraId="42C376D1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Numer REGON*: ………………………………………………….</w:t>
      </w:r>
    </w:p>
    <w:p w14:paraId="5FB20F3C" w14:textId="77777777" w:rsidR="0004073F" w:rsidRPr="001E7150" w:rsidRDefault="0004073F" w:rsidP="0004073F">
      <w:pPr>
        <w:rPr>
          <w:b/>
        </w:rPr>
      </w:pPr>
    </w:p>
    <w:p w14:paraId="4CFF4C6F" w14:textId="77777777" w:rsidR="0004073F" w:rsidRPr="001E7150" w:rsidRDefault="0004073F" w:rsidP="0004073F">
      <w:pPr>
        <w:rPr>
          <w:b/>
        </w:rPr>
      </w:pPr>
      <w:r w:rsidRPr="001E7150">
        <w:rPr>
          <w:b/>
        </w:rPr>
        <w:t>Numer PESEL/NIP*: ………………………………………………………..</w:t>
      </w:r>
    </w:p>
    <w:p w14:paraId="79241DC8" w14:textId="77777777" w:rsidR="0004073F" w:rsidRPr="001E7150" w:rsidRDefault="0004073F" w:rsidP="0004073F">
      <w:pPr>
        <w:rPr>
          <w:b/>
        </w:rPr>
      </w:pPr>
    </w:p>
    <w:p w14:paraId="79976B3A" w14:textId="16244254" w:rsidR="0004073F" w:rsidRPr="001E7150" w:rsidRDefault="0004073F" w:rsidP="0004073F">
      <w:pPr>
        <w:rPr>
          <w:b/>
        </w:rPr>
      </w:pPr>
      <w:r w:rsidRPr="001E7150">
        <w:rPr>
          <w:b/>
        </w:rPr>
        <w:t xml:space="preserve">Wykonawca posiada/nie posiada* status </w:t>
      </w:r>
      <w:r w:rsidR="009B7482">
        <w:rPr>
          <w:b/>
        </w:rPr>
        <w:t>mikro</w:t>
      </w:r>
      <w:r w:rsidR="009B7482" w:rsidRPr="001E7150">
        <w:rPr>
          <w:b/>
        </w:rPr>
        <w:t>*</w:t>
      </w:r>
      <w:r w:rsidR="009B7482">
        <w:rPr>
          <w:b/>
        </w:rPr>
        <w:t>/</w:t>
      </w:r>
      <w:r w:rsidRPr="001E7150">
        <w:rPr>
          <w:b/>
        </w:rPr>
        <w:t>małego*/średniego* przedsiębiorcy.</w:t>
      </w:r>
    </w:p>
    <w:p w14:paraId="40BEE393" w14:textId="47065604" w:rsidR="0004073F" w:rsidRPr="001E7150" w:rsidRDefault="008A7D1B" w:rsidP="0004073F">
      <w:pPr>
        <w:rPr>
          <w:b/>
        </w:rPr>
      </w:pPr>
      <w:r w:rsidRPr="008A7D1B">
        <w:rPr>
          <w:b/>
        </w:rPr>
        <w:t>*</w:t>
      </w:r>
      <w:r>
        <w:rPr>
          <w:b/>
        </w:rPr>
        <w:t xml:space="preserve"> </w:t>
      </w:r>
      <w:r w:rsidR="0004073F" w:rsidRPr="001E7150">
        <w:rPr>
          <w:bCs/>
        </w:rPr>
        <w:t>niewłaściwe skreślić</w:t>
      </w:r>
    </w:p>
    <w:p w14:paraId="1FE7884A" w14:textId="77777777" w:rsidR="00C7778F" w:rsidRDefault="0023067D" w:rsidP="00C7778F">
      <w:pPr>
        <w:jc w:val="both"/>
      </w:pPr>
      <w:r w:rsidRPr="001E7150">
        <w:t>W odpowiedzi na ogłoszenie opublikowane w B</w:t>
      </w:r>
      <w:r>
        <w:t>ZP</w:t>
      </w:r>
      <w:r w:rsidRPr="001E7150">
        <w:t>, składamy ofertę w postępowaniu o udzielenie zamówienia publicznego na</w:t>
      </w:r>
      <w:r>
        <w:t xml:space="preserve"> </w:t>
      </w:r>
      <w:r w:rsidRPr="009B7482">
        <w:rPr>
          <w:b/>
          <w:bCs/>
        </w:rPr>
        <w:t>„</w:t>
      </w:r>
      <w:r w:rsidRPr="0023067D">
        <w:rPr>
          <w:b/>
          <w:bCs/>
        </w:rPr>
        <w:t xml:space="preserve">Roboty budowlane polegające na wykonaniu fundamentów, konstrukcji wsporczej oraz dostawie wraz z montażem podnośnika przed wejściem głównym do Szkoły Podstawowej nr 3 </w:t>
      </w:r>
      <w:r>
        <w:rPr>
          <w:b/>
          <w:bCs/>
        </w:rPr>
        <w:br/>
      </w:r>
      <w:r w:rsidRPr="0023067D">
        <w:rPr>
          <w:b/>
          <w:bCs/>
        </w:rPr>
        <w:t>w Cieszynie, finansowany ze środków projektu „Równe szanse w cieszyńskich szkołach!” realizowanego w ramach działania: FESL.06.02 - Kształcenie ogólne, priorytetu: FESL.06.00 - Fundusze Europejskie dla edukacji, współfinansowanego ze środków Europejskiego Funduszu Społecznego+ w ramach programu Fundusze Europejskie dla Śląskiego 2021-2027.</w:t>
      </w:r>
      <w:r>
        <w:rPr>
          <w:b/>
          <w:bCs/>
        </w:rPr>
        <w:t>”</w:t>
      </w:r>
      <w:r w:rsidRPr="008A7D1B">
        <w:t>,</w:t>
      </w:r>
      <w:r>
        <w:rPr>
          <w:b/>
          <w:bCs/>
        </w:rPr>
        <w:t xml:space="preserve"> </w:t>
      </w:r>
      <w:r w:rsidRPr="001E7150">
        <w:t>prowadzonym w trybie podstawowym na podstawie art. 275 pkt. 1 ustawy z dnia 11 września 2019</w:t>
      </w:r>
      <w:r>
        <w:t xml:space="preserve"> </w:t>
      </w:r>
      <w:r w:rsidRPr="001E7150">
        <w:t>r. – P</w:t>
      </w:r>
      <w:r>
        <w:t>rawo zamówień publicznych</w:t>
      </w:r>
      <w:r w:rsidRPr="001E7150">
        <w:t>.</w:t>
      </w:r>
      <w:r w:rsidR="00C7778F">
        <w:t xml:space="preserve"> </w:t>
      </w:r>
    </w:p>
    <w:p w14:paraId="727315A1" w14:textId="77777777" w:rsidR="00FA7A59" w:rsidRDefault="00FA7A59" w:rsidP="00C7778F">
      <w:pPr>
        <w:jc w:val="both"/>
        <w:rPr>
          <w:rFonts w:eastAsia="Calibri"/>
          <w:bCs/>
          <w:lang w:eastAsia="en-US"/>
        </w:rPr>
      </w:pPr>
    </w:p>
    <w:p w14:paraId="72F79689" w14:textId="5D5EF629" w:rsidR="00C7778F" w:rsidRDefault="00FA7A59" w:rsidP="00C7778F">
      <w:pPr>
        <w:jc w:val="both"/>
      </w:pPr>
      <w:r w:rsidRPr="001E7150">
        <w:rPr>
          <w:rFonts w:eastAsia="Calibri"/>
          <w:bCs/>
          <w:lang w:eastAsia="en-US"/>
        </w:rPr>
        <w:t>Oferuję/emy</w:t>
      </w:r>
      <w:r>
        <w:rPr>
          <w:rFonts w:eastAsia="Calibri"/>
          <w:bCs/>
          <w:lang w:eastAsia="en-US"/>
        </w:rPr>
        <w:t xml:space="preserve"> dostawę i montaż podnośnika (</w:t>
      </w:r>
      <w:r w:rsidRPr="00FA7A59">
        <w:rPr>
          <w:rFonts w:eastAsia="Calibri"/>
          <w:bCs/>
          <w:lang w:eastAsia="en-US"/>
        </w:rPr>
        <w:t>marka, typ, model)</w:t>
      </w:r>
      <w:r w:rsidR="00103367">
        <w:rPr>
          <w:rFonts w:eastAsia="Calibri"/>
          <w:bCs/>
          <w:lang w:eastAsia="en-US"/>
        </w:rPr>
        <w:t>:.</w:t>
      </w:r>
      <w:r>
        <w:rPr>
          <w:rFonts w:eastAsia="Calibri"/>
          <w:bCs/>
          <w:lang w:eastAsia="en-US"/>
        </w:rPr>
        <w:t xml:space="preserve"> …………………………………………………</w:t>
      </w:r>
    </w:p>
    <w:p w14:paraId="62DCB9F4" w14:textId="77777777" w:rsidR="00FA7A59" w:rsidRDefault="00FA7A59" w:rsidP="00C7778F">
      <w:pPr>
        <w:jc w:val="both"/>
      </w:pPr>
    </w:p>
    <w:p w14:paraId="032B7367" w14:textId="3BBF46DC" w:rsidR="00FA7A59" w:rsidRDefault="0004073F" w:rsidP="00C7778F">
      <w:pPr>
        <w:jc w:val="both"/>
        <w:rPr>
          <w:rFonts w:eastAsia="Calibri"/>
          <w:lang w:eastAsia="en-US"/>
        </w:rPr>
      </w:pPr>
      <w:r w:rsidRPr="001E7150">
        <w:rPr>
          <w:rFonts w:eastAsia="Calibri"/>
          <w:bCs/>
          <w:lang w:eastAsia="en-US"/>
        </w:rPr>
        <w:t xml:space="preserve">Oferuję/emy wykonanie przedmiotu zamówienia </w:t>
      </w:r>
      <w:r w:rsidRPr="002657E2">
        <w:rPr>
          <w:rFonts w:eastAsia="Calibri"/>
          <w:bCs/>
          <w:lang w:eastAsia="en-US"/>
        </w:rPr>
        <w:t>za</w:t>
      </w:r>
      <w:r w:rsidRPr="001E7150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cenę </w:t>
      </w:r>
      <w:r w:rsidRPr="001E7150">
        <w:rPr>
          <w:rFonts w:eastAsia="Calibri"/>
          <w:b/>
          <w:bCs/>
          <w:lang w:eastAsia="en-US"/>
        </w:rPr>
        <w:t>brutto:</w:t>
      </w:r>
      <w:r w:rsidRPr="001E7150">
        <w:rPr>
          <w:rFonts w:eastAsia="Calibri"/>
          <w:lang w:eastAsia="en-US"/>
        </w:rPr>
        <w:t xml:space="preserve"> ...............</w:t>
      </w:r>
      <w:r w:rsidR="00FA7A59">
        <w:rPr>
          <w:rFonts w:eastAsia="Calibri"/>
          <w:lang w:eastAsia="en-US"/>
        </w:rPr>
        <w:t>.......</w:t>
      </w:r>
      <w:r w:rsidRPr="001E7150">
        <w:rPr>
          <w:rFonts w:eastAsia="Calibri"/>
          <w:lang w:eastAsia="en-US"/>
        </w:rPr>
        <w:t>......</w:t>
      </w:r>
      <w:r>
        <w:rPr>
          <w:rFonts w:eastAsia="Calibri"/>
          <w:lang w:eastAsia="en-US"/>
        </w:rPr>
        <w:t>.</w:t>
      </w:r>
      <w:r w:rsidRPr="001E7150">
        <w:rPr>
          <w:rFonts w:eastAsia="Calibri"/>
          <w:lang w:eastAsia="en-US"/>
        </w:rPr>
        <w:t>..... zł</w:t>
      </w:r>
      <w:r w:rsidRPr="001E7150">
        <w:rPr>
          <w:rFonts w:eastAsia="Calibri"/>
          <w:bCs/>
          <w:lang w:eastAsia="en-US"/>
        </w:rPr>
        <w:t xml:space="preserve">, </w:t>
      </w:r>
      <w:r>
        <w:rPr>
          <w:rFonts w:eastAsia="Calibri"/>
          <w:bCs/>
          <w:lang w:eastAsia="en-US"/>
        </w:rPr>
        <w:t xml:space="preserve">w tym </w:t>
      </w:r>
      <w:r w:rsidRPr="002657E2">
        <w:rPr>
          <w:rFonts w:eastAsia="Calibri"/>
          <w:b/>
          <w:lang w:eastAsia="en-US"/>
        </w:rPr>
        <w:t>podatek VAT</w:t>
      </w:r>
      <w:r>
        <w:rPr>
          <w:rFonts w:eastAsia="Calibri"/>
          <w:bCs/>
          <w:lang w:eastAsia="en-US"/>
        </w:rPr>
        <w:t xml:space="preserve">: </w:t>
      </w:r>
      <w:r w:rsidR="00FA7A59">
        <w:rPr>
          <w:rFonts w:eastAsia="Calibri"/>
          <w:bCs/>
          <w:lang w:eastAsia="en-US"/>
        </w:rPr>
        <w:t>…...</w:t>
      </w:r>
      <w:r>
        <w:rPr>
          <w:rFonts w:eastAsia="Calibri"/>
          <w:bCs/>
          <w:lang w:eastAsia="en-US"/>
        </w:rPr>
        <w:t xml:space="preserve">…..…....….. zł, </w:t>
      </w:r>
      <w:r w:rsidRPr="001E7150">
        <w:rPr>
          <w:rFonts w:eastAsia="Calibri"/>
          <w:lang w:eastAsia="en-US"/>
        </w:rPr>
        <w:t>zgodnie z opisem przedmiotu zamówienia zawartym w specyfikacji warunków zamówienia</w:t>
      </w:r>
      <w:r w:rsidR="00FA7A59">
        <w:rPr>
          <w:rFonts w:eastAsia="Calibri"/>
          <w:lang w:eastAsia="en-US"/>
        </w:rPr>
        <w:t>.</w:t>
      </w:r>
    </w:p>
    <w:p w14:paraId="684CED38" w14:textId="77777777" w:rsidR="00FA7A59" w:rsidRDefault="00FA7A59" w:rsidP="00C7778F">
      <w:pPr>
        <w:jc w:val="both"/>
        <w:rPr>
          <w:rFonts w:eastAsia="Calibri"/>
          <w:lang w:eastAsia="en-US"/>
        </w:rPr>
      </w:pPr>
    </w:p>
    <w:p w14:paraId="08FCC23C" w14:textId="3355FA39" w:rsidR="0004073F" w:rsidRDefault="0004073F" w:rsidP="00FA7A59">
      <w:pPr>
        <w:jc w:val="both"/>
        <w:rPr>
          <w:rFonts w:eastAsia="Calibri"/>
          <w:bCs/>
          <w:lang w:eastAsia="en-US"/>
        </w:rPr>
      </w:pPr>
      <w:r w:rsidRPr="001E7150">
        <w:rPr>
          <w:rFonts w:eastAsia="Calibri"/>
          <w:lang w:eastAsia="en-US"/>
        </w:rPr>
        <w:t>Podana cena obejmuje wszystkie koszty związane z realizacją umowy</w:t>
      </w:r>
      <w:r w:rsidR="0005028C">
        <w:rPr>
          <w:rFonts w:eastAsia="Calibri"/>
          <w:lang w:eastAsia="en-US"/>
        </w:rPr>
        <w:t>.</w:t>
      </w:r>
      <w:r w:rsidR="00FA7A59">
        <w:rPr>
          <w:rFonts w:eastAsia="Calibri"/>
          <w:lang w:eastAsia="en-US"/>
        </w:rPr>
        <w:t xml:space="preserve"> </w:t>
      </w:r>
      <w:r w:rsidRPr="001E7150">
        <w:rPr>
          <w:rFonts w:eastAsia="Calibri"/>
          <w:bCs/>
          <w:lang w:eastAsia="en-US"/>
        </w:rPr>
        <w:t xml:space="preserve">Termin płatności wynosi </w:t>
      </w:r>
      <w:r>
        <w:rPr>
          <w:rFonts w:eastAsia="Calibri"/>
          <w:b/>
          <w:lang w:eastAsia="en-US"/>
        </w:rPr>
        <w:t>14</w:t>
      </w:r>
      <w:r w:rsidRPr="001E7150">
        <w:rPr>
          <w:rFonts w:eastAsia="Calibri"/>
          <w:b/>
          <w:lang w:eastAsia="en-US"/>
        </w:rPr>
        <w:t xml:space="preserve"> dni kalendarzowych</w:t>
      </w:r>
      <w:r w:rsidRPr="001E7150">
        <w:rPr>
          <w:rFonts w:eastAsia="Calibri"/>
          <w:lang w:eastAsia="en-US"/>
        </w:rPr>
        <w:t xml:space="preserve"> licząc od dnia następnego po dacie złożenia faktury/rachunku wraz </w:t>
      </w:r>
      <w:r w:rsidR="00FA7A59">
        <w:rPr>
          <w:rFonts w:eastAsia="Calibri"/>
          <w:lang w:eastAsia="en-US"/>
        </w:rPr>
        <w:t>z</w:t>
      </w:r>
      <w:r w:rsidRPr="001E7150">
        <w:rPr>
          <w:rFonts w:eastAsia="Calibri"/>
          <w:lang w:eastAsia="en-US"/>
        </w:rPr>
        <w:t xml:space="preserve"> załącznikami</w:t>
      </w:r>
      <w:r w:rsidRPr="001E7150">
        <w:rPr>
          <w:rFonts w:eastAsia="Calibri"/>
          <w:bCs/>
          <w:lang w:eastAsia="en-US"/>
        </w:rPr>
        <w:t>.</w:t>
      </w:r>
    </w:p>
    <w:p w14:paraId="59FAAFF5" w14:textId="77777777" w:rsidR="00FA7A59" w:rsidRPr="001E7150" w:rsidRDefault="00FA7A59" w:rsidP="00FA7A59">
      <w:pPr>
        <w:jc w:val="both"/>
        <w:rPr>
          <w:rFonts w:eastAsia="Calibri"/>
          <w:bCs/>
          <w:lang w:eastAsia="en-US"/>
        </w:rPr>
      </w:pPr>
    </w:p>
    <w:p w14:paraId="374FF7CD" w14:textId="1D312CC8" w:rsidR="0004073F" w:rsidRPr="001E7150" w:rsidRDefault="0004073F" w:rsidP="0005028C">
      <w:pPr>
        <w:spacing w:after="160" w:line="259" w:lineRule="auto"/>
        <w:jc w:val="both"/>
        <w:rPr>
          <w:rFonts w:eastAsia="Calibri"/>
          <w:bCs/>
          <w:i/>
          <w:lang w:eastAsia="en-US"/>
        </w:rPr>
      </w:pPr>
      <w:r w:rsidRPr="001E7150">
        <w:rPr>
          <w:rFonts w:eastAsia="Calibri"/>
          <w:bCs/>
          <w:lang w:eastAsia="en-US"/>
        </w:rPr>
        <w:t>Oświadczam/y, że zapoznaliśmy się ze specyfikacją wraz z jej załącznikami i nie wnoszę / wnosimy do niej zastrzeżeń oraz, że zdobyliśmy konieczne informacje do przygotowania oferty.</w:t>
      </w:r>
    </w:p>
    <w:p w14:paraId="11E252B6" w14:textId="77777777" w:rsidR="0004073F" w:rsidRPr="001E7150" w:rsidRDefault="0004073F" w:rsidP="0005028C">
      <w:pPr>
        <w:spacing w:after="160" w:line="259" w:lineRule="auto"/>
        <w:jc w:val="both"/>
        <w:rPr>
          <w:rFonts w:eastAsia="Calibri"/>
          <w:bCs/>
          <w:i/>
          <w:lang w:eastAsia="en-US"/>
        </w:rPr>
      </w:pPr>
      <w:r w:rsidRPr="001E7150">
        <w:rPr>
          <w:rFonts w:eastAsia="Calibri"/>
          <w:bCs/>
          <w:lang w:eastAsia="en-US"/>
        </w:rPr>
        <w:t>Oświadczam/y, że jestem związany / jesteśmy związani niniejszą ofertą przez okres podany w specyfikacji.</w:t>
      </w:r>
    </w:p>
    <w:p w14:paraId="328BBE6D" w14:textId="2314DA86" w:rsidR="0004073F" w:rsidRDefault="0004073F" w:rsidP="0005028C">
      <w:pPr>
        <w:spacing w:after="160" w:line="259" w:lineRule="auto"/>
        <w:jc w:val="both"/>
        <w:rPr>
          <w:rFonts w:eastAsia="Calibri"/>
          <w:bCs/>
          <w:lang w:eastAsia="en-US"/>
        </w:rPr>
      </w:pPr>
      <w:r w:rsidRPr="001E7150">
        <w:rPr>
          <w:rFonts w:eastAsia="Calibri"/>
          <w:bCs/>
          <w:lang w:eastAsia="en-US"/>
        </w:rPr>
        <w:t>Oświadczam/y, ze zapoznałem/liśmy się z treścią załączonych do specyfikacji istotnych postanowień umowy</w:t>
      </w:r>
      <w:r w:rsidR="004C5B61">
        <w:rPr>
          <w:rFonts w:eastAsia="Calibri"/>
          <w:bCs/>
          <w:lang w:eastAsia="en-US"/>
        </w:rPr>
        <w:br/>
      </w:r>
      <w:r w:rsidRPr="001E7150">
        <w:rPr>
          <w:rFonts w:eastAsia="Calibri"/>
          <w:bCs/>
          <w:lang w:eastAsia="en-US"/>
        </w:rPr>
        <w:t>i w przypadku wyboru mojej/naszej oferty zawrę / zawrzemy z Zamawiającym  umowę sporządzoną na podstawie tych postanowień.</w:t>
      </w:r>
    </w:p>
    <w:p w14:paraId="361518D1" w14:textId="5C2C0EC7" w:rsidR="0004073F" w:rsidRPr="001E7150" w:rsidRDefault="0004073F" w:rsidP="0005028C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1E7150">
        <w:rPr>
          <w:rFonts w:eastAsia="Calibri"/>
          <w:b/>
          <w:lang w:eastAsia="en-US"/>
        </w:rPr>
        <w:t>Dane do umowy: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5"/>
        <w:gridCol w:w="6336"/>
      </w:tblGrid>
      <w:tr w:rsidR="0004073F" w:rsidRPr="001E7150" w14:paraId="766D2F93" w14:textId="77777777" w:rsidTr="003429C1">
        <w:trPr>
          <w:trHeight w:val="350"/>
        </w:trPr>
        <w:tc>
          <w:tcPr>
            <w:tcW w:w="8931" w:type="dxa"/>
            <w:gridSpan w:val="2"/>
            <w:vAlign w:val="center"/>
          </w:tcPr>
          <w:p w14:paraId="6265CCC3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1E7150">
              <w:rPr>
                <w:rFonts w:eastAsia="Calibri"/>
                <w:lang w:eastAsia="en-US"/>
              </w:rPr>
              <w:t>Osoba/y, która/e będzie / będą zawierała/y umowę ze strony wykonawcy</w:t>
            </w:r>
          </w:p>
        </w:tc>
      </w:tr>
      <w:tr w:rsidR="0004073F" w:rsidRPr="001E7150" w14:paraId="3BCA972C" w14:textId="77777777" w:rsidTr="003429C1">
        <w:trPr>
          <w:trHeight w:val="351"/>
        </w:trPr>
        <w:tc>
          <w:tcPr>
            <w:tcW w:w="2595" w:type="dxa"/>
            <w:vAlign w:val="center"/>
          </w:tcPr>
          <w:p w14:paraId="55C71954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1E7150">
              <w:rPr>
                <w:rFonts w:eastAsia="Calibri"/>
                <w:lang w:eastAsia="en-US"/>
              </w:rPr>
              <w:t>Imię i nazwisko</w:t>
            </w:r>
          </w:p>
        </w:tc>
        <w:tc>
          <w:tcPr>
            <w:tcW w:w="6336" w:type="dxa"/>
            <w:vAlign w:val="center"/>
          </w:tcPr>
          <w:p w14:paraId="5223A054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1E7150">
              <w:rPr>
                <w:rFonts w:eastAsia="Calibri"/>
                <w:lang w:eastAsia="en-US"/>
              </w:rPr>
              <w:t>Stanowisko</w:t>
            </w:r>
          </w:p>
        </w:tc>
      </w:tr>
      <w:tr w:rsidR="0004073F" w:rsidRPr="001E7150" w14:paraId="2D0AA7D5" w14:textId="77777777" w:rsidTr="003429C1">
        <w:trPr>
          <w:trHeight w:val="350"/>
        </w:trPr>
        <w:tc>
          <w:tcPr>
            <w:tcW w:w="2595" w:type="dxa"/>
          </w:tcPr>
          <w:p w14:paraId="661658F6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36" w:type="dxa"/>
          </w:tcPr>
          <w:p w14:paraId="025FB761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bCs/>
                <w:lang w:eastAsia="en-US"/>
              </w:rPr>
            </w:pPr>
          </w:p>
        </w:tc>
      </w:tr>
      <w:tr w:rsidR="0004073F" w:rsidRPr="001E7150" w14:paraId="5EFED77C" w14:textId="77777777" w:rsidTr="003429C1">
        <w:trPr>
          <w:trHeight w:val="350"/>
        </w:trPr>
        <w:tc>
          <w:tcPr>
            <w:tcW w:w="2595" w:type="dxa"/>
          </w:tcPr>
          <w:p w14:paraId="0CD55493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336" w:type="dxa"/>
          </w:tcPr>
          <w:p w14:paraId="6F1A4CBD" w14:textId="77777777" w:rsidR="0004073F" w:rsidRPr="001E7150" w:rsidRDefault="0004073F" w:rsidP="0005028C">
            <w:pPr>
              <w:spacing w:after="160" w:line="259" w:lineRule="auto"/>
              <w:jc w:val="both"/>
              <w:rPr>
                <w:rFonts w:eastAsia="Calibri"/>
                <w:bCs/>
                <w:lang w:eastAsia="en-US"/>
              </w:rPr>
            </w:pPr>
          </w:p>
        </w:tc>
      </w:tr>
    </w:tbl>
    <w:p w14:paraId="73BAFD45" w14:textId="77777777" w:rsidR="00C7778F" w:rsidRDefault="00C7778F" w:rsidP="0005028C">
      <w:pPr>
        <w:jc w:val="both"/>
        <w:rPr>
          <w:rFonts w:eastAsia="Calibri"/>
          <w:lang w:eastAsia="en-US"/>
        </w:rPr>
      </w:pPr>
    </w:p>
    <w:p w14:paraId="446C1361" w14:textId="4E06BE2F" w:rsidR="0004073F" w:rsidRDefault="0004073F" w:rsidP="0005028C">
      <w:pPr>
        <w:jc w:val="both"/>
        <w:rPr>
          <w:rFonts w:eastAsia="Calibri"/>
          <w:lang w:eastAsia="en-US"/>
        </w:rPr>
      </w:pPr>
      <w:r w:rsidRPr="001E7150">
        <w:rPr>
          <w:rFonts w:eastAsia="Calibri"/>
          <w:lang w:eastAsia="en-US"/>
        </w:rPr>
        <w:t>Oświadczamy, że na stronach ............... oferty są zawarte informacje, które stanowią tajemnicę przedsiębiorstwa w rozumieniu przepisów  o zwalczaniu nieuczciwej konkurencji i nie mogą być one udostępniane.</w:t>
      </w:r>
    </w:p>
    <w:p w14:paraId="5C9EAAAE" w14:textId="77777777" w:rsidR="00C7778F" w:rsidRDefault="00C7778F" w:rsidP="0005028C">
      <w:pPr>
        <w:jc w:val="both"/>
        <w:rPr>
          <w:rFonts w:eastAsia="Calibri"/>
          <w:lang w:eastAsia="en-US"/>
        </w:rPr>
      </w:pPr>
    </w:p>
    <w:p w14:paraId="3C033B85" w14:textId="77777777" w:rsidR="00C7778F" w:rsidRDefault="00C7778F" w:rsidP="0005028C">
      <w:pPr>
        <w:autoSpaceDN w:val="0"/>
        <w:adjustRightInd w:val="0"/>
        <w:jc w:val="both"/>
        <w:rPr>
          <w:rFonts w:eastAsia="Calibri"/>
          <w:lang w:eastAsia="en-US"/>
        </w:rPr>
      </w:pPr>
    </w:p>
    <w:p w14:paraId="02822248" w14:textId="05ABF95F" w:rsidR="007B7D73" w:rsidRPr="00C7778F" w:rsidRDefault="0004073F" w:rsidP="00C7778F">
      <w:pPr>
        <w:autoSpaceDN w:val="0"/>
        <w:adjustRightInd w:val="0"/>
        <w:jc w:val="both"/>
      </w:pPr>
      <w:r w:rsidRPr="001E7150">
        <w:rPr>
          <w:rFonts w:eastAsia="Calibri"/>
          <w:lang w:eastAsia="en-US"/>
        </w:rPr>
        <w:t xml:space="preserve">……................., dnia  ……………  </w:t>
      </w:r>
      <w:r w:rsidRPr="001E7150">
        <w:rPr>
          <w:rFonts w:eastAsia="Calibri"/>
          <w:lang w:eastAsia="en-US"/>
        </w:rPr>
        <w:tab/>
      </w:r>
      <w:r w:rsidR="008A7D1B">
        <w:rPr>
          <w:rFonts w:eastAsia="Calibri"/>
          <w:lang w:eastAsia="en-US"/>
        </w:rPr>
        <w:t xml:space="preserve">                                </w:t>
      </w:r>
      <w:r w:rsidR="000E6DF4">
        <w:rPr>
          <w:rFonts w:eastAsia="Calibri"/>
          <w:lang w:eastAsia="en-US"/>
        </w:rPr>
        <w:t>.…………………………………………………</w:t>
      </w:r>
      <w:r w:rsidRPr="001E7150">
        <w:rPr>
          <w:rFonts w:eastAsia="Calibri"/>
          <w:lang w:eastAsia="en-US"/>
        </w:rPr>
        <w:t xml:space="preserve">                                                </w:t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Pr="001E7150">
        <w:rPr>
          <w:rFonts w:eastAsia="Calibri"/>
          <w:lang w:eastAsia="en-US"/>
        </w:rPr>
        <w:tab/>
      </w:r>
      <w:r w:rsidR="008A7D1B">
        <w:rPr>
          <w:rFonts w:eastAsia="Calibri"/>
          <w:lang w:eastAsia="en-US"/>
        </w:rPr>
        <w:t xml:space="preserve">        </w:t>
      </w:r>
      <w:r w:rsidRPr="001E7150">
        <w:t>/podpis</w:t>
      </w:r>
      <w:r w:rsidR="00FA7A59">
        <w:t xml:space="preserve"> elektroniczny</w:t>
      </w:r>
      <w:r w:rsidRPr="001E7150">
        <w:t xml:space="preserve"> osoby upoważnionej/</w:t>
      </w:r>
    </w:p>
    <w:sectPr w:rsidR="007B7D73" w:rsidRPr="00C7778F">
      <w:headerReference w:type="default" r:id="rId7"/>
      <w:footerReference w:type="default" r:id="rId8"/>
      <w:pgSz w:w="11906" w:h="16838"/>
      <w:pgMar w:top="486" w:right="1418" w:bottom="1523" w:left="1418" w:header="430" w:footer="26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AC2DB" w14:textId="77777777" w:rsidR="00A315FA" w:rsidRDefault="00A315FA">
      <w:r>
        <w:separator/>
      </w:r>
    </w:p>
  </w:endnote>
  <w:endnote w:type="continuationSeparator" w:id="0">
    <w:p w14:paraId="79DEF29E" w14:textId="77777777" w:rsidR="00A315FA" w:rsidRDefault="00A3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5EB8C" w14:textId="28317D4F" w:rsidR="00FB2B64" w:rsidRDefault="00000000">
    <w:pPr>
      <w:pStyle w:val="Stopka"/>
      <w:jc w:val="center"/>
      <w:rPr>
        <w:b/>
        <w:sz w:val="12"/>
      </w:rPr>
    </w:pPr>
    <w:r>
      <w:rPr>
        <w:b/>
        <w:bCs/>
      </w:rPr>
      <w:t>„</w:t>
    </w:r>
    <w:r w:rsidR="002B6143">
      <w:rPr>
        <w:b/>
        <w:bCs/>
      </w:rPr>
      <w:t>Równe szanse w cieszyńskich szkołach!</w:t>
    </w:r>
    <w:r>
      <w:rPr>
        <w:b/>
        <w:bCs/>
      </w:rPr>
      <w:t>”</w:t>
    </w:r>
  </w:p>
  <w:p w14:paraId="416A1128" w14:textId="77777777" w:rsidR="00FB2B64" w:rsidRDefault="00FB2B64">
    <w:pPr>
      <w:pStyle w:val="Stopka"/>
      <w:jc w:val="center"/>
      <w:rPr>
        <w:b/>
        <w:sz w:val="12"/>
      </w:rPr>
    </w:pPr>
  </w:p>
  <w:p w14:paraId="1D210752" w14:textId="77777777" w:rsidR="00FB2B64" w:rsidRDefault="00000000">
    <w:pPr>
      <w:pStyle w:val="Stopka"/>
      <w:jc w:val="center"/>
    </w:pPr>
    <w:r>
      <w:t xml:space="preserve">Projekt współfinansowany przez Unię Europejską ze środków Europejskiego Funduszu Społecznego+ </w:t>
    </w:r>
  </w:p>
  <w:p w14:paraId="17229BD3" w14:textId="77777777" w:rsidR="00FB2B64" w:rsidRDefault="00000000">
    <w:pPr>
      <w:pStyle w:val="Stopka"/>
      <w:jc w:val="center"/>
    </w:pPr>
    <w:r>
      <w:t>w ramach Funduszy Europejskich dla Śląskiego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EFF7C" w14:textId="77777777" w:rsidR="00A315FA" w:rsidRDefault="00A315FA">
      <w:r>
        <w:separator/>
      </w:r>
    </w:p>
  </w:footnote>
  <w:footnote w:type="continuationSeparator" w:id="0">
    <w:p w14:paraId="63C11E09" w14:textId="77777777" w:rsidR="00A315FA" w:rsidRDefault="00A31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0D967" w14:textId="77777777" w:rsidR="00FB2B64" w:rsidRDefault="00000000">
    <w:pPr>
      <w:rPr>
        <w:rFonts w:cs="Calibri"/>
      </w:rPr>
    </w:pPr>
    <w:r>
      <w:pict w14:anchorId="2128C9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0;width:453.45pt;height:47.85pt;z-index:1;mso-wrap-distance-left:0;mso-wrap-distance-right:0;mso-position-horizontal:center" filled="t">
          <v:fill opacity="0" color2="black"/>
          <v:imagedata r:id="rId1" o:title=""/>
          <w10:wrap type="topAndBottom"/>
        </v:shape>
      </w:pict>
    </w:r>
  </w:p>
  <w:p w14:paraId="2FE10768" w14:textId="77777777" w:rsidR="00FB2B64" w:rsidRDefault="00FB2B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Cs w:val="24"/>
      </w:rPr>
    </w:lvl>
    <w:lvl w:ilvl="1">
      <w:start w:val="1"/>
      <w:numFmt w:val="lowerLetter"/>
      <w:lvlText w:val="%2)"/>
      <w:lvlJc w:val="left"/>
      <w:pPr>
        <w:tabs>
          <w:tab w:val="num" w:pos="-436"/>
        </w:tabs>
        <w:ind w:left="644" w:hanging="360"/>
      </w:pPr>
      <w:rPr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ascii="Times New Roman" w:hAnsi="Times New Roman" w:cs="Times New Roman" w:hint="default"/>
        <w:sz w:val="24"/>
        <w:szCs w:val="24"/>
        <w:lang w:val="pl-PL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F36AF3F8"/>
    <w:name w:val="WW8Num1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A192D93E"/>
    <w:name w:val="WW8Num2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04" w:hanging="420"/>
      </w:pPr>
      <w:rPr>
        <w:rFonts w:eastAsia="Verdana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5C0779"/>
    <w:multiLevelType w:val="hybridMultilevel"/>
    <w:tmpl w:val="9F749F36"/>
    <w:lvl w:ilvl="0" w:tplc="4D7A914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B674FB"/>
    <w:multiLevelType w:val="hybridMultilevel"/>
    <w:tmpl w:val="0958C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91B77D0"/>
    <w:multiLevelType w:val="hybridMultilevel"/>
    <w:tmpl w:val="57AE1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B51162"/>
    <w:multiLevelType w:val="hybridMultilevel"/>
    <w:tmpl w:val="79648A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C356C89"/>
    <w:multiLevelType w:val="hybridMultilevel"/>
    <w:tmpl w:val="5FDE669E"/>
    <w:lvl w:ilvl="0" w:tplc="353A790A">
      <w:start w:val="1"/>
      <w:numFmt w:val="decimal"/>
      <w:lvlText w:val="%1."/>
      <w:lvlJc w:val="left"/>
      <w:pPr>
        <w:ind w:left="360" w:hanging="360"/>
      </w:pPr>
      <w:rPr>
        <w:rFonts w:ascii="Aptos" w:hAnsi="Aptos" w:cs="Apto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B413A7D"/>
    <w:multiLevelType w:val="hybridMultilevel"/>
    <w:tmpl w:val="40AC95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A70EAB"/>
    <w:multiLevelType w:val="hybridMultilevel"/>
    <w:tmpl w:val="7CC4E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6C3D67"/>
    <w:multiLevelType w:val="hybridMultilevel"/>
    <w:tmpl w:val="B150F6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E3042"/>
    <w:multiLevelType w:val="hybridMultilevel"/>
    <w:tmpl w:val="9F54DCC8"/>
    <w:lvl w:ilvl="0" w:tplc="C3820B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2C4828"/>
    <w:multiLevelType w:val="hybridMultilevel"/>
    <w:tmpl w:val="F03A96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B9D675F"/>
    <w:multiLevelType w:val="hybridMultilevel"/>
    <w:tmpl w:val="EACE7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84F8D"/>
    <w:multiLevelType w:val="hybridMultilevel"/>
    <w:tmpl w:val="A1D4C25A"/>
    <w:lvl w:ilvl="0" w:tplc="68200C86">
      <w:start w:val="1"/>
      <w:numFmt w:val="decimal"/>
      <w:lvlText w:val="%1)"/>
      <w:lvlJc w:val="left"/>
      <w:pPr>
        <w:ind w:left="644" w:hanging="360"/>
      </w:pPr>
      <w:rPr>
        <w:rFonts w:ascii="Times New Roman" w:eastAsia="Arial Unicode MS" w:hAnsi="Times New Roman" w:cs="Mang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648192A"/>
    <w:multiLevelType w:val="hybridMultilevel"/>
    <w:tmpl w:val="BD6207F8"/>
    <w:lvl w:ilvl="0" w:tplc="BA48DD78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9D5E9B"/>
    <w:multiLevelType w:val="hybridMultilevel"/>
    <w:tmpl w:val="F266E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F7DCC"/>
    <w:multiLevelType w:val="hybridMultilevel"/>
    <w:tmpl w:val="682E2BA0"/>
    <w:lvl w:ilvl="0" w:tplc="1D84BC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BC316E"/>
    <w:multiLevelType w:val="hybridMultilevel"/>
    <w:tmpl w:val="BF243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47756"/>
    <w:multiLevelType w:val="hybridMultilevel"/>
    <w:tmpl w:val="BE3CA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9450B4"/>
    <w:multiLevelType w:val="hybridMultilevel"/>
    <w:tmpl w:val="EAD20136"/>
    <w:lvl w:ilvl="0" w:tplc="FDE4A5B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327265"/>
    <w:multiLevelType w:val="hybridMultilevel"/>
    <w:tmpl w:val="DA20B51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748DE"/>
    <w:multiLevelType w:val="hybridMultilevel"/>
    <w:tmpl w:val="D2A2276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643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363220"/>
    <w:multiLevelType w:val="hybridMultilevel"/>
    <w:tmpl w:val="85BE2852"/>
    <w:name w:val="WW8Num1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682E39"/>
    <w:multiLevelType w:val="hybridMultilevel"/>
    <w:tmpl w:val="F1F299EE"/>
    <w:lvl w:ilvl="0" w:tplc="E1B2F1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229059BC">
      <w:start w:val="1"/>
      <w:numFmt w:val="lowerLetter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C57CB"/>
    <w:multiLevelType w:val="hybridMultilevel"/>
    <w:tmpl w:val="DA20B516"/>
    <w:lvl w:ilvl="0" w:tplc="A606D9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9B44453"/>
    <w:multiLevelType w:val="hybridMultilevel"/>
    <w:tmpl w:val="511AE998"/>
    <w:name w:val="WW8Num1222"/>
    <w:lvl w:ilvl="0" w:tplc="167C085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color w:val="auto"/>
      </w:rPr>
    </w:lvl>
    <w:lvl w:ilvl="1" w:tplc="323EFC0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068287">
    <w:abstractNumId w:val="0"/>
  </w:num>
  <w:num w:numId="2" w16cid:durableId="477188374">
    <w:abstractNumId w:val="1"/>
  </w:num>
  <w:num w:numId="3" w16cid:durableId="84884988">
    <w:abstractNumId w:val="2"/>
  </w:num>
  <w:num w:numId="4" w16cid:durableId="685402459">
    <w:abstractNumId w:val="3"/>
  </w:num>
  <w:num w:numId="5" w16cid:durableId="557790572">
    <w:abstractNumId w:val="4"/>
  </w:num>
  <w:num w:numId="6" w16cid:durableId="561908787">
    <w:abstractNumId w:val="5"/>
  </w:num>
  <w:num w:numId="7" w16cid:durableId="866675158">
    <w:abstractNumId w:val="6"/>
  </w:num>
  <w:num w:numId="8" w16cid:durableId="28603869">
    <w:abstractNumId w:val="7"/>
  </w:num>
  <w:num w:numId="9" w16cid:durableId="2076737474">
    <w:abstractNumId w:val="8"/>
  </w:num>
  <w:num w:numId="10" w16cid:durableId="1998220604">
    <w:abstractNumId w:val="9"/>
  </w:num>
  <w:num w:numId="11" w16cid:durableId="1911964659">
    <w:abstractNumId w:val="10"/>
  </w:num>
  <w:num w:numId="12" w16cid:durableId="1718552494">
    <w:abstractNumId w:val="27"/>
  </w:num>
  <w:num w:numId="13" w16cid:durableId="2010282929">
    <w:abstractNumId w:val="32"/>
  </w:num>
  <w:num w:numId="14" w16cid:durableId="153835408">
    <w:abstractNumId w:val="28"/>
  </w:num>
  <w:num w:numId="15" w16cid:durableId="1314337325">
    <w:abstractNumId w:val="13"/>
  </w:num>
  <w:num w:numId="16" w16cid:durableId="38214063">
    <w:abstractNumId w:val="33"/>
  </w:num>
  <w:num w:numId="17" w16cid:durableId="1807628369">
    <w:abstractNumId w:val="29"/>
  </w:num>
  <w:num w:numId="18" w16cid:durableId="703671140">
    <w:abstractNumId w:val="23"/>
  </w:num>
  <w:num w:numId="19" w16cid:durableId="1737244807">
    <w:abstractNumId w:val="17"/>
  </w:num>
  <w:num w:numId="20" w16cid:durableId="671880956">
    <w:abstractNumId w:val="21"/>
  </w:num>
  <w:num w:numId="21" w16cid:durableId="447089679">
    <w:abstractNumId w:val="22"/>
  </w:num>
  <w:num w:numId="22" w16cid:durableId="956722567">
    <w:abstractNumId w:val="20"/>
  </w:num>
  <w:num w:numId="23" w16cid:durableId="1590429749">
    <w:abstractNumId w:val="11"/>
  </w:num>
  <w:num w:numId="24" w16cid:durableId="408814840">
    <w:abstractNumId w:val="19"/>
  </w:num>
  <w:num w:numId="25" w16cid:durableId="407731313">
    <w:abstractNumId w:val="16"/>
  </w:num>
  <w:num w:numId="26" w16cid:durableId="1300693999">
    <w:abstractNumId w:val="18"/>
  </w:num>
  <w:num w:numId="27" w16cid:durableId="477187472">
    <w:abstractNumId w:val="26"/>
  </w:num>
  <w:num w:numId="28" w16cid:durableId="1119446661">
    <w:abstractNumId w:val="25"/>
  </w:num>
  <w:num w:numId="29" w16cid:durableId="1775516508">
    <w:abstractNumId w:val="31"/>
  </w:num>
  <w:num w:numId="30" w16cid:durableId="279722647">
    <w:abstractNumId w:val="34"/>
  </w:num>
  <w:num w:numId="31" w16cid:durableId="694965853">
    <w:abstractNumId w:val="24"/>
  </w:num>
  <w:num w:numId="32" w16cid:durableId="1905722558">
    <w:abstractNumId w:val="14"/>
  </w:num>
  <w:num w:numId="33" w16cid:durableId="521556676">
    <w:abstractNumId w:val="30"/>
  </w:num>
  <w:num w:numId="34" w16cid:durableId="142702936">
    <w:abstractNumId w:val="12"/>
  </w:num>
  <w:num w:numId="35" w16cid:durableId="18930312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596B"/>
    <w:rsid w:val="00002A08"/>
    <w:rsid w:val="00003FE1"/>
    <w:rsid w:val="000077CE"/>
    <w:rsid w:val="0002661E"/>
    <w:rsid w:val="0003381E"/>
    <w:rsid w:val="00035DFA"/>
    <w:rsid w:val="0004073F"/>
    <w:rsid w:val="00040E4A"/>
    <w:rsid w:val="0005028C"/>
    <w:rsid w:val="00050AA9"/>
    <w:rsid w:val="00054CAA"/>
    <w:rsid w:val="00055504"/>
    <w:rsid w:val="000704D9"/>
    <w:rsid w:val="0007653E"/>
    <w:rsid w:val="00076B8C"/>
    <w:rsid w:val="0009520C"/>
    <w:rsid w:val="000955B4"/>
    <w:rsid w:val="00096A56"/>
    <w:rsid w:val="000971AB"/>
    <w:rsid w:val="00097ACD"/>
    <w:rsid w:val="000B02D1"/>
    <w:rsid w:val="000C37DC"/>
    <w:rsid w:val="000C499F"/>
    <w:rsid w:val="000D0F62"/>
    <w:rsid w:val="000D528D"/>
    <w:rsid w:val="000E1C15"/>
    <w:rsid w:val="000E3AFB"/>
    <w:rsid w:val="000E604D"/>
    <w:rsid w:val="000E6DF4"/>
    <w:rsid w:val="00103367"/>
    <w:rsid w:val="00110466"/>
    <w:rsid w:val="00121654"/>
    <w:rsid w:val="00133245"/>
    <w:rsid w:val="001335D6"/>
    <w:rsid w:val="00155904"/>
    <w:rsid w:val="001637B4"/>
    <w:rsid w:val="001722E4"/>
    <w:rsid w:val="00182994"/>
    <w:rsid w:val="00184455"/>
    <w:rsid w:val="001A3D5A"/>
    <w:rsid w:val="001A444B"/>
    <w:rsid w:val="001C29F3"/>
    <w:rsid w:val="001D7923"/>
    <w:rsid w:val="001F0817"/>
    <w:rsid w:val="0022551A"/>
    <w:rsid w:val="0023067D"/>
    <w:rsid w:val="00231E8E"/>
    <w:rsid w:val="00233795"/>
    <w:rsid w:val="00246F40"/>
    <w:rsid w:val="0025703E"/>
    <w:rsid w:val="00293B15"/>
    <w:rsid w:val="002B6143"/>
    <w:rsid w:val="002C3F6C"/>
    <w:rsid w:val="002E0DE5"/>
    <w:rsid w:val="002E2708"/>
    <w:rsid w:val="002E32C7"/>
    <w:rsid w:val="00305B1B"/>
    <w:rsid w:val="00321C09"/>
    <w:rsid w:val="003243E4"/>
    <w:rsid w:val="003323A6"/>
    <w:rsid w:val="0033267B"/>
    <w:rsid w:val="003A6412"/>
    <w:rsid w:val="003B6CDA"/>
    <w:rsid w:val="003D34C3"/>
    <w:rsid w:val="003D688E"/>
    <w:rsid w:val="003F1C63"/>
    <w:rsid w:val="003F42C5"/>
    <w:rsid w:val="00455998"/>
    <w:rsid w:val="00461E84"/>
    <w:rsid w:val="00475038"/>
    <w:rsid w:val="004970FF"/>
    <w:rsid w:val="004C5B61"/>
    <w:rsid w:val="004D3148"/>
    <w:rsid w:val="004E3164"/>
    <w:rsid w:val="004E3BC0"/>
    <w:rsid w:val="00500326"/>
    <w:rsid w:val="005061B7"/>
    <w:rsid w:val="00540A3F"/>
    <w:rsid w:val="00574B6C"/>
    <w:rsid w:val="00592003"/>
    <w:rsid w:val="005D2693"/>
    <w:rsid w:val="005E78B3"/>
    <w:rsid w:val="005F1C09"/>
    <w:rsid w:val="00603974"/>
    <w:rsid w:val="00634709"/>
    <w:rsid w:val="00645F1C"/>
    <w:rsid w:val="00647962"/>
    <w:rsid w:val="00647E02"/>
    <w:rsid w:val="00653006"/>
    <w:rsid w:val="00661CB6"/>
    <w:rsid w:val="00663D76"/>
    <w:rsid w:val="0068665D"/>
    <w:rsid w:val="006A6125"/>
    <w:rsid w:val="006B4764"/>
    <w:rsid w:val="006C4795"/>
    <w:rsid w:val="006D1AF6"/>
    <w:rsid w:val="006D3670"/>
    <w:rsid w:val="006E5A89"/>
    <w:rsid w:val="006F56E7"/>
    <w:rsid w:val="006F770D"/>
    <w:rsid w:val="00714D9C"/>
    <w:rsid w:val="00733AC8"/>
    <w:rsid w:val="00735D68"/>
    <w:rsid w:val="0074093B"/>
    <w:rsid w:val="007461C0"/>
    <w:rsid w:val="00756C6F"/>
    <w:rsid w:val="007577BD"/>
    <w:rsid w:val="00757B33"/>
    <w:rsid w:val="00762489"/>
    <w:rsid w:val="00762B9B"/>
    <w:rsid w:val="00766DF9"/>
    <w:rsid w:val="00774AF7"/>
    <w:rsid w:val="00774B65"/>
    <w:rsid w:val="007B42EB"/>
    <w:rsid w:val="007B7D73"/>
    <w:rsid w:val="007C13D4"/>
    <w:rsid w:val="007D113B"/>
    <w:rsid w:val="007D6E1C"/>
    <w:rsid w:val="007E0A59"/>
    <w:rsid w:val="007E165D"/>
    <w:rsid w:val="007E2C17"/>
    <w:rsid w:val="007F1AE9"/>
    <w:rsid w:val="007F4516"/>
    <w:rsid w:val="00801AC1"/>
    <w:rsid w:val="008054C1"/>
    <w:rsid w:val="00806002"/>
    <w:rsid w:val="00807D2C"/>
    <w:rsid w:val="008176B7"/>
    <w:rsid w:val="00817E8A"/>
    <w:rsid w:val="00823CC3"/>
    <w:rsid w:val="00827DDA"/>
    <w:rsid w:val="00846DB9"/>
    <w:rsid w:val="00854873"/>
    <w:rsid w:val="008552FF"/>
    <w:rsid w:val="00860E0D"/>
    <w:rsid w:val="00867442"/>
    <w:rsid w:val="00882B85"/>
    <w:rsid w:val="00897493"/>
    <w:rsid w:val="008A7D1B"/>
    <w:rsid w:val="008B30C3"/>
    <w:rsid w:val="008F364A"/>
    <w:rsid w:val="008F5DAF"/>
    <w:rsid w:val="00911691"/>
    <w:rsid w:val="00917E6F"/>
    <w:rsid w:val="00934D56"/>
    <w:rsid w:val="00960717"/>
    <w:rsid w:val="00993500"/>
    <w:rsid w:val="009B7482"/>
    <w:rsid w:val="009D4E86"/>
    <w:rsid w:val="009E3BCB"/>
    <w:rsid w:val="009F1C19"/>
    <w:rsid w:val="00A003A9"/>
    <w:rsid w:val="00A0767C"/>
    <w:rsid w:val="00A315FA"/>
    <w:rsid w:val="00A352D3"/>
    <w:rsid w:val="00A36EA7"/>
    <w:rsid w:val="00A415C0"/>
    <w:rsid w:val="00A60C5E"/>
    <w:rsid w:val="00A65565"/>
    <w:rsid w:val="00A82209"/>
    <w:rsid w:val="00A9081A"/>
    <w:rsid w:val="00AA4826"/>
    <w:rsid w:val="00AC3D9B"/>
    <w:rsid w:val="00AC6E12"/>
    <w:rsid w:val="00AE0C43"/>
    <w:rsid w:val="00AE3B5D"/>
    <w:rsid w:val="00AE3EC2"/>
    <w:rsid w:val="00AE585B"/>
    <w:rsid w:val="00AF54B1"/>
    <w:rsid w:val="00B61F89"/>
    <w:rsid w:val="00B670B8"/>
    <w:rsid w:val="00B76B91"/>
    <w:rsid w:val="00B83B5D"/>
    <w:rsid w:val="00B95625"/>
    <w:rsid w:val="00BB26C0"/>
    <w:rsid w:val="00BD62E3"/>
    <w:rsid w:val="00BE0CE5"/>
    <w:rsid w:val="00BF4BB5"/>
    <w:rsid w:val="00C07482"/>
    <w:rsid w:val="00C140B5"/>
    <w:rsid w:val="00C27D7B"/>
    <w:rsid w:val="00C7184D"/>
    <w:rsid w:val="00C72A95"/>
    <w:rsid w:val="00C7778F"/>
    <w:rsid w:val="00C81FE9"/>
    <w:rsid w:val="00C92277"/>
    <w:rsid w:val="00D333D5"/>
    <w:rsid w:val="00D53370"/>
    <w:rsid w:val="00D54C27"/>
    <w:rsid w:val="00D61E8C"/>
    <w:rsid w:val="00D721DC"/>
    <w:rsid w:val="00D9083C"/>
    <w:rsid w:val="00DA197F"/>
    <w:rsid w:val="00DC3AF5"/>
    <w:rsid w:val="00DC4150"/>
    <w:rsid w:val="00DC5B63"/>
    <w:rsid w:val="00DC62F6"/>
    <w:rsid w:val="00DD28DB"/>
    <w:rsid w:val="00DD3694"/>
    <w:rsid w:val="00DD495A"/>
    <w:rsid w:val="00E00C91"/>
    <w:rsid w:val="00E02B03"/>
    <w:rsid w:val="00E1368D"/>
    <w:rsid w:val="00E13C47"/>
    <w:rsid w:val="00E1504B"/>
    <w:rsid w:val="00E31AEE"/>
    <w:rsid w:val="00E34F8F"/>
    <w:rsid w:val="00E402F7"/>
    <w:rsid w:val="00E61D9A"/>
    <w:rsid w:val="00E71455"/>
    <w:rsid w:val="00E74A78"/>
    <w:rsid w:val="00E823C8"/>
    <w:rsid w:val="00E94FA9"/>
    <w:rsid w:val="00EC62C4"/>
    <w:rsid w:val="00ED3EB8"/>
    <w:rsid w:val="00EF13EA"/>
    <w:rsid w:val="00EF26FC"/>
    <w:rsid w:val="00F17B37"/>
    <w:rsid w:val="00F23C83"/>
    <w:rsid w:val="00F62183"/>
    <w:rsid w:val="00F8220E"/>
    <w:rsid w:val="00F839BB"/>
    <w:rsid w:val="00F93606"/>
    <w:rsid w:val="00F93DC5"/>
    <w:rsid w:val="00F94373"/>
    <w:rsid w:val="00FA7A59"/>
    <w:rsid w:val="00FB2B64"/>
    <w:rsid w:val="00FD074B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E32269"/>
  <w15:chartTrackingRefBased/>
  <w15:docId w15:val="{47CB18FB-332F-4537-BBB2-F8D7776F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Cs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color w:val="auto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Cs w:val="24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2">
    <w:name w:val="Domyślna czcionka akapitu2"/>
  </w:style>
  <w:style w:type="character" w:customStyle="1" w:styleId="WW8Num5z1">
    <w:name w:val="WW8Num5z1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uiPriority w:val="34"/>
    <w:qFormat/>
    <w:rPr>
      <w:rFonts w:ascii="Calibri" w:eastAsia="Calibri" w:hAnsi="Calibri" w:cs="Calibri"/>
      <w:sz w:val="22"/>
      <w:szCs w:val="22"/>
    </w:rPr>
  </w:style>
  <w:style w:type="character" w:customStyle="1" w:styleId="FontStyle91">
    <w:name w:val="Font Style91"/>
    <w:rPr>
      <w:rFonts w:ascii="Calibri" w:hAnsi="Calibri" w:cs="Calibri"/>
      <w:sz w:val="18"/>
      <w:szCs w:val="18"/>
    </w:rPr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pPr>
      <w:widowControl w:val="0"/>
      <w:suppressAutoHyphens/>
    </w:pPr>
    <w:rPr>
      <w:rFonts w:eastAsia="Arial Unicode MS" w:cs="Mangal"/>
      <w:kern w:val="1"/>
      <w:sz w:val="24"/>
      <w:szCs w:val="21"/>
      <w:lang w:eastAsia="hi-IN" w:bidi="hi-IN"/>
    </w:rPr>
  </w:style>
  <w:style w:type="paragraph" w:customStyle="1" w:styleId="Normalny1">
    <w:name w:val="Normalny1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1,Numerowanie"/>
    <w:basedOn w:val="Normalny"/>
    <w:uiPriority w:val="34"/>
    <w:qFormat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val="x-none"/>
    </w:rPr>
  </w:style>
  <w:style w:type="paragraph" w:styleId="NormalnyWeb">
    <w:name w:val="Normal (Web)"/>
    <w:basedOn w:val="Normalny"/>
    <w:pPr>
      <w:suppressAutoHyphens w:val="0"/>
      <w:overflowPunct/>
      <w:autoSpaceDE/>
      <w:spacing w:before="280" w:after="280"/>
      <w:textAlignment w:val="auto"/>
    </w:pPr>
    <w:rPr>
      <w:rFonts w:eastAsia="Calibri"/>
      <w:sz w:val="24"/>
      <w:szCs w:val="24"/>
    </w:rPr>
  </w:style>
  <w:style w:type="paragraph" w:customStyle="1" w:styleId="Tekstpodstawowywcity21">
    <w:name w:val="Tekst podstawowy wcięty 21"/>
    <w:basedOn w:val="Normalny"/>
    <w:pPr>
      <w:overflowPunct/>
      <w:autoSpaceDE/>
      <w:spacing w:after="120" w:line="480" w:lineRule="auto"/>
      <w:ind w:left="283"/>
      <w:textAlignment w:val="auto"/>
    </w:pPr>
    <w:rPr>
      <w:sz w:val="24"/>
      <w:szCs w:val="24"/>
    </w:rPr>
  </w:style>
  <w:style w:type="paragraph" w:customStyle="1" w:styleId="Style19">
    <w:name w:val="Style19"/>
    <w:basedOn w:val="Normalny"/>
    <w:pPr>
      <w:widowControl w:val="0"/>
      <w:suppressAutoHyphens w:val="0"/>
      <w:overflowPunct/>
      <w:spacing w:line="244" w:lineRule="exact"/>
      <w:ind w:hanging="422"/>
      <w:jc w:val="both"/>
      <w:textAlignment w:val="auto"/>
    </w:pPr>
    <w:rPr>
      <w:rFonts w:ascii="Calibri" w:hAnsi="Calibri" w:cs="Calibri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textAlignment w:val="auto"/>
    </w:pPr>
    <w:rPr>
      <w:rFonts w:ascii="Courier New" w:hAnsi="Courier New" w:cs="Courier New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styleId="Nierozpoznanawzmianka">
    <w:name w:val="Unresolved Mention"/>
    <w:uiPriority w:val="99"/>
    <w:semiHidden/>
    <w:unhideWhenUsed/>
    <w:rsid w:val="0002661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F4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SKOCZÓW</dc:creator>
  <cp:keywords/>
  <cp:lastModifiedBy>Tomasz Kłys</cp:lastModifiedBy>
  <cp:revision>4</cp:revision>
  <cp:lastPrinted>2025-06-26T07:09:00Z</cp:lastPrinted>
  <dcterms:created xsi:type="dcterms:W3CDTF">2025-11-16T22:43:00Z</dcterms:created>
  <dcterms:modified xsi:type="dcterms:W3CDTF">2025-12-19T19:24:00Z</dcterms:modified>
</cp:coreProperties>
</file>